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7460C1" w:rsidRDefault="00E87A38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540385</wp:posOffset>
            </wp:positionH>
            <wp:positionV relativeFrom="page">
              <wp:posOffset>603685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7460C1">
        <w:rPr>
          <w:rFonts w:ascii="Arial" w:hAnsi="Arial"/>
        </w:rPr>
        <w:t>Service du commissariat des armées</w:t>
      </w:r>
    </w:p>
    <w:p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Plate-forme commissariat Rambouillet</w:t>
      </w:r>
    </w:p>
    <w:p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Division Achats Publics</w:t>
      </w:r>
    </w:p>
    <w:p w:rsidR="00D71D47" w:rsidRPr="007460C1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7460C1" w:rsidTr="00547F6F">
        <w:tc>
          <w:tcPr>
            <w:tcW w:w="10419" w:type="dxa"/>
            <w:shd w:val="clear" w:color="auto" w:fill="auto"/>
          </w:tcPr>
          <w:p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7460C1" w:rsidRDefault="00D71D47">
      <w:pPr>
        <w:rPr>
          <w:rFonts w:ascii="Arial" w:hAnsi="Arial" w:cs="Arial"/>
        </w:rPr>
      </w:pPr>
    </w:p>
    <w:p w:rsidR="00D71D47" w:rsidRDefault="00D71D47">
      <w:pPr>
        <w:rPr>
          <w:rFonts w:ascii="Arial" w:hAnsi="Arial" w:cs="Arial"/>
        </w:rPr>
      </w:pPr>
    </w:p>
    <w:p w:rsidR="003F3D34" w:rsidRPr="007460C1" w:rsidRDefault="003F3D34">
      <w:pPr>
        <w:rPr>
          <w:rFonts w:ascii="Arial" w:hAnsi="Arial" w:cs="Arial"/>
        </w:rPr>
        <w:sectPr w:rsidR="003F3D34" w:rsidRPr="007460C1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7460C1" w:rsidTr="00547F6F">
        <w:tc>
          <w:tcPr>
            <w:tcW w:w="9288" w:type="dxa"/>
            <w:shd w:val="clear" w:color="auto" w:fill="BDD6EE"/>
          </w:tcPr>
          <w:p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7460C1">
              <w:rPr>
                <w:caps/>
              </w:rPr>
              <w:t>MARCH</w:t>
            </w:r>
            <w:r w:rsidR="003F3D34">
              <w:rPr>
                <w:caps/>
              </w:rPr>
              <w:t>É</w:t>
            </w:r>
            <w:r w:rsidRPr="007460C1">
              <w:rPr>
                <w:caps/>
              </w:rPr>
              <w:t xml:space="preserve">S </w:t>
            </w:r>
            <w:r w:rsidR="00BB7109" w:rsidRPr="007460C1">
              <w:rPr>
                <w:caps/>
              </w:rPr>
              <w:t>PUBLICS</w:t>
            </w:r>
          </w:p>
          <w:p w:rsidR="00472B25" w:rsidRPr="007460C1" w:rsidRDefault="0056654C" w:rsidP="003F3D34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3F3D34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DES </w:t>
            </w:r>
            <w:r w:rsidR="009003C7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PRINCIPALES FOURNITURES</w:t>
            </w:r>
          </w:p>
        </w:tc>
        <w:tc>
          <w:tcPr>
            <w:tcW w:w="1080" w:type="dxa"/>
            <w:shd w:val="clear" w:color="auto" w:fill="BDD6EE"/>
          </w:tcPr>
          <w:p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7460C1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7460C1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  <w:r w:rsidRPr="007663CB">
        <w:rPr>
          <w:rFonts w:ascii="Arial" w:hAnsi="Arial" w:cs="Arial"/>
          <w:b/>
          <w:sz w:val="22"/>
          <w:szCs w:val="22"/>
          <w:lang w:eastAsia="fr-FR"/>
        </w:rPr>
        <w:t>SERVICE DU COMMISSARIAT DES ARMEES</w:t>
      </w:r>
    </w:p>
    <w:p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  <w:r w:rsidRPr="007663CB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Adresse postale : 11, rue de </w:t>
      </w:r>
      <w:proofErr w:type="spellStart"/>
      <w:r w:rsidRPr="007663CB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7663CB">
        <w:rPr>
          <w:rFonts w:ascii="Arial" w:hAnsi="Arial" w:cs="Arial"/>
          <w:sz w:val="22"/>
          <w:szCs w:val="22"/>
          <w:lang w:eastAsia="fr-FR"/>
        </w:rPr>
        <w:t xml:space="preserve"> – </w:t>
      </w:r>
      <w:r w:rsidR="00C251A7" w:rsidRPr="007663CB">
        <w:rPr>
          <w:rFonts w:ascii="Arial" w:hAnsi="Arial" w:cs="Arial"/>
          <w:sz w:val="22"/>
          <w:szCs w:val="22"/>
          <w:lang w:eastAsia="fr-FR"/>
        </w:rPr>
        <w:t>CS 70106</w:t>
      </w:r>
      <w:r w:rsidR="00DE7BBB" w:rsidRPr="007663CB">
        <w:rPr>
          <w:rFonts w:ascii="Arial" w:hAnsi="Arial" w:cs="Arial"/>
          <w:sz w:val="22"/>
          <w:szCs w:val="22"/>
          <w:lang w:eastAsia="fr-FR"/>
        </w:rPr>
        <w:t xml:space="preserve"> – 78513</w:t>
      </w:r>
      <w:r w:rsidR="00B479CC" w:rsidRPr="007663CB">
        <w:rPr>
          <w:rFonts w:ascii="Arial" w:hAnsi="Arial" w:cs="Arial"/>
          <w:sz w:val="22"/>
          <w:szCs w:val="22"/>
          <w:lang w:eastAsia="fr-FR"/>
        </w:rPr>
        <w:t xml:space="preserve"> RAMBOUILLET</w:t>
      </w:r>
      <w:r w:rsidR="00DE7BBB" w:rsidRPr="007663CB">
        <w:rPr>
          <w:rFonts w:ascii="Arial" w:hAnsi="Arial" w:cs="Arial"/>
          <w:sz w:val="22"/>
          <w:szCs w:val="22"/>
          <w:lang w:eastAsia="fr-FR"/>
        </w:rPr>
        <w:t xml:space="preserve"> CEDEX</w:t>
      </w:r>
    </w:p>
    <w:p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Adresse géographique : 11, rue de </w:t>
      </w:r>
      <w:proofErr w:type="spellStart"/>
      <w:r w:rsidRPr="007663CB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7663CB">
        <w:rPr>
          <w:rFonts w:ascii="Arial" w:hAnsi="Arial" w:cs="Arial"/>
          <w:sz w:val="22"/>
          <w:szCs w:val="22"/>
          <w:lang w:eastAsia="fr-FR"/>
        </w:rPr>
        <w:t xml:space="preserve"> – 78120 RAMBOUILLET</w:t>
      </w:r>
    </w:p>
    <w:p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7663CB">
        <w:rPr>
          <w:rFonts w:ascii="Arial" w:hAnsi="Arial" w:cs="Arial"/>
        </w:rPr>
        <w:t xml:space="preserve">: </w:t>
      </w:r>
      <w:hyperlink r:id="rId10" w:history="1">
        <w:r w:rsidR="00E46CB1" w:rsidRPr="007663CB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1" w:history="1">
        <w:r w:rsidRPr="007663CB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:rsidR="00472B25" w:rsidRPr="007663CB" w:rsidRDefault="002D5940" w:rsidP="007663CB">
      <w:pPr>
        <w:spacing w:line="276" w:lineRule="auto"/>
        <w:ind w:left="284"/>
        <w:jc w:val="center"/>
        <w:rPr>
          <w:rFonts w:ascii="Arial" w:hAnsi="Arial" w:cs="Arial"/>
          <w:b/>
          <w:bCs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12" w:history="1">
        <w:r w:rsidRPr="007663CB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</w:p>
    <w:p w:rsidR="00A70756" w:rsidRPr="007460C1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7460C1" w:rsidRDefault="002D5940">
      <w:pPr>
        <w:rPr>
          <w:rFonts w:ascii="Arial" w:hAnsi="Arial" w:cs="Arial"/>
          <w:b/>
          <w:bCs/>
        </w:rPr>
      </w:pPr>
    </w:p>
    <w:p w:rsidR="000001A4" w:rsidRPr="00724CBA" w:rsidRDefault="000001A4" w:rsidP="00000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724CBA">
        <w:rPr>
          <w:rFonts w:ascii="Arial" w:hAnsi="Arial" w:cs="Arial"/>
          <w:b/>
          <w:sz w:val="24"/>
          <w:lang w:eastAsia="fr-FR"/>
        </w:rPr>
        <w:t>FABRICATION DE GILETS ET TRICOTS DE CORPS</w:t>
      </w:r>
    </w:p>
    <w:p w:rsidR="00FD5D85" w:rsidRPr="007460C1" w:rsidRDefault="00FD5D85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7460C1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Pr="007460C1" w:rsidRDefault="00DB2DDC" w:rsidP="007663CB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7663C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7460C1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7460C1">
        <w:rPr>
          <w:i w:val="0"/>
          <w:sz w:val="20"/>
          <w:szCs w:val="20"/>
        </w:rPr>
        <w:t>s</w:t>
      </w:r>
      <w:r w:rsidR="00472B25" w:rsidRPr="007460C1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7460C1">
        <w:rPr>
          <w:i w:val="0"/>
          <w:sz w:val="20"/>
          <w:szCs w:val="20"/>
        </w:rPr>
        <w:t xml:space="preserve">, à défaut, </w:t>
      </w:r>
      <w:r w:rsidR="001D25B2" w:rsidRPr="007460C1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7460C1">
        <w:rPr>
          <w:sz w:val="20"/>
          <w:szCs w:val="20"/>
        </w:rPr>
        <w:t xml:space="preserve"> </w:t>
      </w:r>
      <w:r w:rsidR="001D25B2" w:rsidRPr="007460C1">
        <w:rPr>
          <w:i w:val="0"/>
          <w:sz w:val="20"/>
          <w:szCs w:val="20"/>
        </w:rPr>
        <w:t xml:space="preserve">issu d’un répertoire figurant dans la liste des </w:t>
      </w:r>
      <w:hyperlink r:id="rId13" w:history="1">
        <w:r w:rsidR="001D25B2" w:rsidRPr="007460C1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7460C1">
        <w:rPr>
          <w:i w:val="0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:</w:t>
      </w:r>
    </w:p>
    <w:tbl>
      <w:tblPr>
        <w:tblW w:w="9528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7460C1" w:rsidTr="00B2286E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7460C1" w:rsidRDefault="002D5940" w:rsidP="007663CB">
      <w:pPr>
        <w:spacing w:line="276" w:lineRule="auto"/>
        <w:rPr>
          <w:rFonts w:ascii="Arial" w:hAnsi="Arial" w:cs="Arial"/>
        </w:rPr>
      </w:pPr>
    </w:p>
    <w:tbl>
      <w:tblPr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7460C1" w:rsidTr="00B2286E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7460C1" w:rsidRDefault="00781159" w:rsidP="007663CB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300DA0" w:rsidRPr="007460C1" w:rsidRDefault="00300DA0" w:rsidP="00300DA0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  <w:r w:rsidRPr="007460C1">
        <w:rPr>
          <w:rFonts w:ascii="Arial" w:hAnsi="Arial" w:cs="Arial"/>
          <w:b/>
          <w:bCs/>
          <w:sz w:val="16"/>
          <w:szCs w:val="16"/>
        </w:rPr>
        <w:br w:type="page"/>
      </w:r>
    </w:p>
    <w:p w:rsidR="000C7EC3" w:rsidRPr="007460C1" w:rsidRDefault="000C7EC3" w:rsidP="007663CB">
      <w:pPr>
        <w:keepNext/>
        <w:numPr>
          <w:ilvl w:val="0"/>
          <w:numId w:val="8"/>
        </w:numPr>
        <w:spacing w:after="120" w:line="276" w:lineRule="auto"/>
        <w:outlineLvl w:val="0"/>
        <w:rPr>
          <w:rFonts w:ascii="Arial" w:hAnsi="Arial" w:cs="Arial"/>
        </w:rPr>
      </w:pPr>
      <w:r w:rsidRPr="007460C1">
        <w:rPr>
          <w:rFonts w:ascii="Arial" w:hAnsi="Arial" w:cs="Arial"/>
        </w:rPr>
        <w:lastRenderedPageBreak/>
        <w:t>La candidature est présentée :</w:t>
      </w:r>
    </w:p>
    <w:p w:rsidR="00697EF4" w:rsidRPr="00697EF4" w:rsidRDefault="00697EF4" w:rsidP="00697EF4">
      <w:pPr>
        <w:pStyle w:val="Titre1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97EF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7EF4">
        <w:rPr>
          <w:rFonts w:ascii="Arial" w:hAnsi="Arial" w:cs="Arial"/>
        </w:rPr>
        <w:instrText xml:space="preserve"> FORMCHECKBOX </w:instrText>
      </w:r>
      <w:r w:rsidR="000001A4">
        <w:rPr>
          <w:rFonts w:ascii="Arial" w:hAnsi="Arial" w:cs="Arial"/>
        </w:rPr>
      </w:r>
      <w:r w:rsidR="000001A4">
        <w:rPr>
          <w:rFonts w:ascii="Arial" w:hAnsi="Arial" w:cs="Arial"/>
        </w:rPr>
        <w:fldChar w:fldCharType="separate"/>
      </w:r>
      <w:r w:rsidRPr="00697EF4">
        <w:rPr>
          <w:rFonts w:ascii="Arial" w:hAnsi="Arial" w:cs="Arial"/>
        </w:rPr>
        <w:fldChar w:fldCharType="end"/>
      </w:r>
      <w:r w:rsidRPr="00697EF4">
        <w:rPr>
          <w:rFonts w:ascii="Arial" w:hAnsi="Arial" w:cs="Arial"/>
        </w:rPr>
        <w:tab/>
        <w:t>Pour le ou les lots de la procédure de passation du marché public indiqués ci-dessous :</w:t>
      </w:r>
    </w:p>
    <w:p w:rsidR="00697EF4" w:rsidRPr="00697EF4" w:rsidRDefault="00697EF4" w:rsidP="00697EF4">
      <w:pPr>
        <w:pStyle w:val="Titre1"/>
        <w:numPr>
          <w:ilvl w:val="0"/>
          <w:numId w:val="8"/>
        </w:numPr>
        <w:tabs>
          <w:tab w:val="clear" w:pos="0"/>
          <w:tab w:val="num" w:pos="1134"/>
        </w:tabs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697EF4">
        <w:rPr>
          <w:rFonts w:ascii="Arial" w:hAnsi="Arial" w:cs="Arial"/>
          <w:i/>
          <w:iCs/>
          <w:sz w:val="16"/>
          <w:szCs w:val="16"/>
        </w:rPr>
        <w:t>(Réponse à un ou plusieurs lots de la consultation)</w:t>
      </w:r>
      <w:r w:rsidRPr="00697EF4">
        <w:rPr>
          <w:rFonts w:ascii="Arial" w:hAnsi="Arial" w:cs="Arial"/>
          <w:sz w:val="16"/>
          <w:szCs w:val="16"/>
        </w:rPr>
        <w:t> </w:t>
      </w:r>
      <w:bookmarkStart w:id="0" w:name="_GoBack"/>
      <w:bookmarkEnd w:id="0"/>
    </w:p>
    <w:p w:rsidR="00697EF4" w:rsidRPr="00724CBA" w:rsidRDefault="00697EF4" w:rsidP="00697EF4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724CBA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4CBA">
        <w:rPr>
          <w:rFonts w:ascii="Arial" w:hAnsi="Arial" w:cs="Arial"/>
          <w:lang w:eastAsia="fr-FR"/>
        </w:rPr>
        <w:instrText xml:space="preserve"> FORMCHECKBOX </w:instrText>
      </w:r>
      <w:r w:rsidR="000001A4">
        <w:rPr>
          <w:rFonts w:ascii="Arial" w:hAnsi="Arial" w:cs="Arial"/>
          <w:lang w:eastAsia="fr-FR"/>
        </w:rPr>
      </w:r>
      <w:r w:rsidR="000001A4">
        <w:rPr>
          <w:rFonts w:ascii="Arial" w:hAnsi="Arial" w:cs="Arial"/>
          <w:lang w:eastAsia="fr-FR"/>
        </w:rPr>
        <w:fldChar w:fldCharType="separate"/>
      </w:r>
      <w:r w:rsidRPr="00724CBA">
        <w:rPr>
          <w:rFonts w:ascii="Arial" w:hAnsi="Arial" w:cs="Arial"/>
          <w:lang w:eastAsia="fr-FR"/>
        </w:rPr>
        <w:fldChar w:fldCharType="end"/>
      </w:r>
      <w:r w:rsidRPr="00724CBA">
        <w:rPr>
          <w:rFonts w:ascii="Arial" w:hAnsi="Arial" w:cs="Arial"/>
          <w:lang w:eastAsia="fr-FR"/>
        </w:rPr>
        <w:t xml:space="preserve"> Lot 1 : Gilets ou tricots de corps techniques</w:t>
      </w:r>
    </w:p>
    <w:p w:rsidR="00697EF4" w:rsidRPr="00724CBA" w:rsidRDefault="00697EF4" w:rsidP="00697EF4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697EF4" w:rsidRPr="00724CBA" w:rsidRDefault="00697EF4" w:rsidP="00697EF4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724CBA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4CBA">
        <w:rPr>
          <w:rFonts w:ascii="Arial" w:hAnsi="Arial" w:cs="Arial"/>
          <w:lang w:eastAsia="fr-FR"/>
        </w:rPr>
        <w:instrText xml:space="preserve"> FORMCHECKBOX </w:instrText>
      </w:r>
      <w:r w:rsidR="000001A4">
        <w:rPr>
          <w:rFonts w:ascii="Arial" w:hAnsi="Arial" w:cs="Arial"/>
          <w:lang w:eastAsia="fr-FR"/>
        </w:rPr>
      </w:r>
      <w:r w:rsidR="000001A4">
        <w:rPr>
          <w:rFonts w:ascii="Arial" w:hAnsi="Arial" w:cs="Arial"/>
          <w:lang w:eastAsia="fr-FR"/>
        </w:rPr>
        <w:fldChar w:fldCharType="separate"/>
      </w:r>
      <w:r w:rsidRPr="00724CBA">
        <w:rPr>
          <w:rFonts w:ascii="Arial" w:hAnsi="Arial" w:cs="Arial"/>
          <w:lang w:eastAsia="fr-FR"/>
        </w:rPr>
        <w:fldChar w:fldCharType="end"/>
      </w:r>
      <w:r w:rsidRPr="00724CBA">
        <w:rPr>
          <w:rFonts w:ascii="Arial" w:hAnsi="Arial" w:cs="Arial"/>
          <w:lang w:eastAsia="fr-FR"/>
        </w:rPr>
        <w:t xml:space="preserve"> Lot 2 : Gilets ou tricots de corps fibres naturelles</w:t>
      </w:r>
    </w:p>
    <w:p w:rsidR="00697EF4" w:rsidRPr="00724CBA" w:rsidRDefault="00697EF4" w:rsidP="00697EF4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697EF4" w:rsidRPr="00724CBA" w:rsidRDefault="00697EF4" w:rsidP="00697EF4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724CBA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4CBA">
        <w:rPr>
          <w:rFonts w:ascii="Arial" w:hAnsi="Arial" w:cs="Arial"/>
          <w:lang w:eastAsia="fr-FR"/>
        </w:rPr>
        <w:instrText xml:space="preserve"> FORMCHECKBOX </w:instrText>
      </w:r>
      <w:r w:rsidR="000001A4">
        <w:rPr>
          <w:rFonts w:ascii="Arial" w:hAnsi="Arial" w:cs="Arial"/>
          <w:lang w:eastAsia="fr-FR"/>
        </w:rPr>
      </w:r>
      <w:r w:rsidR="000001A4">
        <w:rPr>
          <w:rFonts w:ascii="Arial" w:hAnsi="Arial" w:cs="Arial"/>
          <w:lang w:eastAsia="fr-FR"/>
        </w:rPr>
        <w:fldChar w:fldCharType="separate"/>
      </w:r>
      <w:r w:rsidRPr="00724CBA">
        <w:rPr>
          <w:rFonts w:ascii="Arial" w:hAnsi="Arial" w:cs="Arial"/>
          <w:lang w:eastAsia="fr-FR"/>
        </w:rPr>
        <w:fldChar w:fldCharType="end"/>
      </w:r>
      <w:r w:rsidRPr="00724CBA">
        <w:rPr>
          <w:rFonts w:ascii="Arial" w:hAnsi="Arial" w:cs="Arial"/>
          <w:lang w:eastAsia="fr-FR"/>
        </w:rPr>
        <w:t xml:space="preserve"> Lot 3 : Gilets ou tricots de corps des Equipes de Présentation de l'Armée de l'Air et de l'Espace (EPAAE)</w:t>
      </w:r>
    </w:p>
    <w:p w:rsidR="00697EF4" w:rsidRDefault="00697EF4" w:rsidP="00697EF4">
      <w:pPr>
        <w:pStyle w:val="Titre1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97EF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7EF4">
        <w:rPr>
          <w:rFonts w:ascii="Arial" w:hAnsi="Arial" w:cs="Arial"/>
        </w:rPr>
        <w:instrText xml:space="preserve"> FORMCHECKBOX </w:instrText>
      </w:r>
      <w:r w:rsidR="000001A4">
        <w:rPr>
          <w:rFonts w:ascii="Arial" w:hAnsi="Arial" w:cs="Arial"/>
        </w:rPr>
      </w:r>
      <w:r w:rsidR="000001A4">
        <w:rPr>
          <w:rFonts w:ascii="Arial" w:hAnsi="Arial" w:cs="Arial"/>
        </w:rPr>
        <w:fldChar w:fldCharType="separate"/>
      </w:r>
      <w:r w:rsidRPr="00697EF4">
        <w:rPr>
          <w:rFonts w:ascii="Arial" w:hAnsi="Arial" w:cs="Arial"/>
        </w:rPr>
        <w:fldChar w:fldCharType="end"/>
      </w:r>
      <w:r w:rsidRPr="00697EF4">
        <w:rPr>
          <w:rFonts w:ascii="Arial" w:hAnsi="Arial" w:cs="Arial"/>
        </w:rPr>
        <w:t xml:space="preserve">       Pour tous les lots de la procédure de passation du marché public</w:t>
      </w:r>
    </w:p>
    <w:p w:rsidR="00E11AED" w:rsidRPr="00E11AED" w:rsidRDefault="00E11AED" w:rsidP="00E11AED"/>
    <w:p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  <w:r w:rsidRPr="007663CB">
        <w:rPr>
          <w:rFonts w:ascii="Wingdings" w:eastAsia="Wingdings" w:hAnsi="Wingdings" w:cs="Arial"/>
          <w:b/>
          <w:color w:val="548DD4"/>
          <w:spacing w:val="-10"/>
        </w:rPr>
        <w:t></w:t>
      </w:r>
      <w:r w:rsidRPr="007663CB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7460C1">
        <w:rPr>
          <w:rFonts w:ascii="Arial" w:hAnsi="Arial" w:cs="Arial"/>
        </w:rPr>
        <w:t>Au titre de la présente consultation, je suis :</w:t>
      </w:r>
    </w:p>
    <w:p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0001A4">
        <w:rPr>
          <w:rFonts w:ascii="Arial" w:hAnsi="Arial" w:cs="Arial"/>
        </w:rPr>
      </w:r>
      <w:r w:rsidR="000001A4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Candidat</w:t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0001A4">
        <w:rPr>
          <w:rFonts w:ascii="Arial" w:hAnsi="Arial" w:cs="Arial"/>
        </w:rPr>
      </w:r>
      <w:r w:rsidR="000001A4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Mandataire</w:t>
      </w: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0001A4">
        <w:rPr>
          <w:rFonts w:ascii="Arial" w:hAnsi="Arial" w:cs="Arial"/>
        </w:rPr>
      </w:r>
      <w:r w:rsidR="000001A4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="00B2286E">
        <w:rPr>
          <w:rFonts w:ascii="Arial" w:hAnsi="Arial" w:cs="Arial"/>
        </w:rPr>
        <w:t>Cotraitant</w:t>
      </w:r>
      <w:r w:rsidR="00B2286E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0001A4">
        <w:rPr>
          <w:rFonts w:ascii="Arial" w:hAnsi="Arial" w:cs="Arial"/>
        </w:rPr>
      </w:r>
      <w:r w:rsidR="000001A4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 xml:space="preserve">Sous-traitant </w:t>
      </w:r>
    </w:p>
    <w:p w:rsidR="000C7EC3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B2286E" w:rsidRDefault="00B2286E" w:rsidP="00B2286E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001A4">
        <w:rPr>
          <w:rFonts w:ascii="Arial" w:hAnsi="Arial" w:cs="Arial"/>
        </w:rPr>
      </w:r>
      <w:r w:rsidR="000001A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B2286E" w:rsidRDefault="00B2286E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B2286E" w:rsidRPr="007460C1" w:rsidRDefault="00B2286E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7460C1" w:rsidTr="00547F6F">
        <w:tc>
          <w:tcPr>
            <w:tcW w:w="10344" w:type="dxa"/>
            <w:shd w:val="clear" w:color="auto" w:fill="BDD6EE"/>
          </w:tcPr>
          <w:p w:rsidR="00261FC1" w:rsidRPr="007460C1" w:rsidRDefault="00781159" w:rsidP="0028550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003C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LISTE DES PRINCIPALES FOURNITURES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EFFECTU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 AU COURS DES 3 DERNIERES ANN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</w:t>
            </w:r>
          </w:p>
        </w:tc>
      </w:tr>
    </w:tbl>
    <w:p w:rsidR="00D21AD8" w:rsidRPr="007460C1" w:rsidRDefault="00D21AD8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9003C7" w:rsidRPr="002B0659" w:rsidRDefault="00300DA0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B0659">
        <w:rPr>
          <w:rFonts w:ascii="Arial" w:hAnsi="Arial" w:cs="Arial"/>
          <w:b/>
          <w:bCs/>
          <w:sz w:val="22"/>
          <w:szCs w:val="22"/>
        </w:rPr>
        <w:t>Année 2022</w:t>
      </w:r>
      <w:r w:rsidR="009003C7" w:rsidRPr="002B0659">
        <w:rPr>
          <w:rFonts w:ascii="Arial" w:hAnsi="Arial" w:cs="Arial"/>
          <w:b/>
          <w:bCs/>
          <w:sz w:val="22"/>
          <w:szCs w:val="22"/>
        </w:rPr>
        <w:t> :</w:t>
      </w:r>
    </w:p>
    <w:p w:rsidR="009003C7" w:rsidRPr="002B0659" w:rsidRDefault="009003C7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2B0659" w:rsidRPr="002B0659" w:rsidTr="00744DDB">
        <w:tc>
          <w:tcPr>
            <w:tcW w:w="3652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2B0659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2B0659">
              <w:rPr>
                <w:rFonts w:ascii="Arial" w:hAnsi="Arial" w:cs="Arial"/>
                <w:iCs/>
              </w:rPr>
              <w:t xml:space="preserve">Destinataire </w:t>
            </w:r>
            <w:r w:rsidR="00C251A7" w:rsidRPr="002B0659">
              <w:rPr>
                <w:rFonts w:ascii="Arial" w:hAnsi="Arial" w:cs="Arial"/>
                <w:iCs/>
              </w:rPr>
              <w:t xml:space="preserve">public ou privé </w:t>
            </w:r>
            <w:r w:rsidRPr="002B0659">
              <w:rPr>
                <w:rFonts w:ascii="Arial" w:hAnsi="Arial" w:cs="Arial"/>
                <w:iCs/>
              </w:rPr>
              <w:t>(</w:t>
            </w:r>
            <w:r w:rsidR="00C251A7" w:rsidRPr="002B0659">
              <w:rPr>
                <w:rFonts w:ascii="Arial" w:hAnsi="Arial" w:cs="Arial"/>
                <w:iCs/>
              </w:rPr>
              <w:t>préciser le nom</w:t>
            </w:r>
            <w:r w:rsidRPr="002B0659">
              <w:rPr>
                <w:rFonts w:ascii="Arial" w:hAnsi="Arial" w:cs="Arial"/>
                <w:iCs/>
              </w:rPr>
              <w:t>)</w:t>
            </w:r>
            <w:r w:rsidR="00D01121" w:rsidRPr="002B0659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2B0659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2B0659">
              <w:rPr>
                <w:rFonts w:ascii="Arial" w:hAnsi="Arial" w:cs="Arial"/>
                <w:iCs/>
              </w:rPr>
              <w:t>Montant en € HT</w:t>
            </w:r>
          </w:p>
        </w:tc>
      </w:tr>
      <w:tr w:rsidR="002B0659" w:rsidRPr="002B0659" w:rsidTr="00744DDB">
        <w:tc>
          <w:tcPr>
            <w:tcW w:w="3652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2B0659" w:rsidRPr="002B0659" w:rsidTr="00744DDB">
        <w:tc>
          <w:tcPr>
            <w:tcW w:w="3652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2B0659" w:rsidRPr="002B0659" w:rsidTr="00744DDB">
        <w:tc>
          <w:tcPr>
            <w:tcW w:w="3652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2B0659" w:rsidRPr="002B0659" w:rsidTr="00744DDB">
        <w:tc>
          <w:tcPr>
            <w:tcW w:w="3652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2B0659" w:rsidRPr="002B0659" w:rsidTr="00744DDB">
        <w:tc>
          <w:tcPr>
            <w:tcW w:w="3652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B0659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:rsidR="00472B25" w:rsidRPr="002B0659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2B0659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472B25" w:rsidRPr="002B0659" w:rsidRDefault="00472B25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2B0659" w:rsidRDefault="00300DA0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B0659">
        <w:rPr>
          <w:rFonts w:ascii="Arial" w:hAnsi="Arial" w:cs="Arial"/>
          <w:b/>
          <w:bCs/>
          <w:sz w:val="22"/>
          <w:szCs w:val="22"/>
        </w:rPr>
        <w:t>Année 2023</w:t>
      </w:r>
      <w:r w:rsidR="000803C9" w:rsidRPr="002B0659">
        <w:rPr>
          <w:rFonts w:ascii="Arial" w:hAnsi="Arial" w:cs="Arial"/>
          <w:b/>
          <w:bCs/>
          <w:sz w:val="22"/>
          <w:szCs w:val="22"/>
        </w:rPr>
        <w:t> :</w:t>
      </w:r>
    </w:p>
    <w:p w:rsidR="000803C9" w:rsidRPr="002B0659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2B0659" w:rsidRPr="002B0659" w:rsidTr="00744DDB">
        <w:tc>
          <w:tcPr>
            <w:tcW w:w="3652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2B0659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2B0659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2B0659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2B0659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2B0659">
              <w:rPr>
                <w:rFonts w:ascii="Arial" w:hAnsi="Arial" w:cs="Arial"/>
                <w:iCs/>
              </w:rPr>
              <w:t>Montant en € HT</w:t>
            </w:r>
          </w:p>
        </w:tc>
      </w:tr>
      <w:tr w:rsidR="002B0659" w:rsidRPr="002B0659" w:rsidTr="00744DDB">
        <w:tc>
          <w:tcPr>
            <w:tcW w:w="3652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2B0659" w:rsidRPr="002B0659" w:rsidTr="00744DDB">
        <w:tc>
          <w:tcPr>
            <w:tcW w:w="3652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2B0659" w:rsidRPr="002B0659" w:rsidTr="00744DDB">
        <w:tc>
          <w:tcPr>
            <w:tcW w:w="3652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2B0659" w:rsidRPr="002B0659" w:rsidTr="00744DDB">
        <w:tc>
          <w:tcPr>
            <w:tcW w:w="3652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2B0659" w:rsidRPr="002B0659" w:rsidTr="00744DDB">
        <w:tc>
          <w:tcPr>
            <w:tcW w:w="3652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B0659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:rsidR="000803C9" w:rsidRPr="002B0659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2B0659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0803C9" w:rsidRPr="002B0659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2B0659" w:rsidRDefault="00300DA0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B0659">
        <w:rPr>
          <w:rFonts w:ascii="Arial" w:hAnsi="Arial" w:cs="Arial"/>
          <w:b/>
          <w:bCs/>
          <w:sz w:val="22"/>
          <w:szCs w:val="22"/>
        </w:rPr>
        <w:t>Année 2024</w:t>
      </w:r>
      <w:r w:rsidR="000803C9" w:rsidRPr="002B0659">
        <w:rPr>
          <w:rFonts w:ascii="Arial" w:hAnsi="Arial" w:cs="Arial"/>
          <w:b/>
          <w:bCs/>
          <w:sz w:val="22"/>
          <w:szCs w:val="22"/>
        </w:rPr>
        <w:t> :</w:t>
      </w:r>
    </w:p>
    <w:p w:rsidR="000803C9" w:rsidRPr="002B0659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Montant en € HT</w:t>
            </w: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:rsidR="000803C9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lastRenderedPageBreak/>
        <w:t>(Ajouter autant de lignes que nécessaire)</w:t>
      </w: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7460C1" w:rsidRDefault="00685900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7460C1" w:rsidRDefault="00646B4F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7460C1" w:rsidRDefault="00685900" w:rsidP="007663CB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……./…………./……</w:t>
      </w:r>
    </w:p>
    <w:sectPr w:rsidR="00646B4F" w:rsidRPr="007460C1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5F3" w:rsidRDefault="00F815F3">
      <w:r>
        <w:separator/>
      </w:r>
    </w:p>
  </w:endnote>
  <w:endnote w:type="continuationSeparator" w:id="0">
    <w:p w:rsidR="00F815F3" w:rsidRDefault="00F81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3A0723" w:rsidRPr="00FB219B" w:rsidTr="00814DBB">
      <w:trPr>
        <w:trHeight w:val="325"/>
        <w:tblHeader/>
      </w:trPr>
      <w:tc>
        <w:tcPr>
          <w:tcW w:w="5011" w:type="dxa"/>
          <w:shd w:val="clear" w:color="auto" w:fill="BDD6EE"/>
        </w:tcPr>
        <w:p w:rsidR="003A0723" w:rsidRPr="00FB219B" w:rsidRDefault="003A0723" w:rsidP="003A0723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 xml:space="preserve">Déclaration </w:t>
          </w:r>
          <w:r>
            <w:rPr>
              <w:rFonts w:ascii="Marianne" w:hAnsi="Marianne" w:cs="Arial"/>
              <w:b/>
              <w:i/>
              <w:iCs/>
              <w:sz w:val="16"/>
              <w:szCs w:val="16"/>
            </w:rPr>
            <w:t>des principales fournitures</w:t>
          </w:r>
        </w:p>
      </w:tc>
      <w:tc>
        <w:tcPr>
          <w:tcW w:w="3267" w:type="dxa"/>
          <w:shd w:val="clear" w:color="auto" w:fill="BDD6EE"/>
        </w:tcPr>
        <w:p w:rsidR="003A0723" w:rsidRPr="009670CE" w:rsidRDefault="00697EF4" w:rsidP="003A0723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  <w:color w:val="FF0000"/>
            </w:rPr>
          </w:pPr>
          <w:r w:rsidRPr="00697EF4">
            <w:rPr>
              <w:rFonts w:ascii="Marianne" w:hAnsi="Marianne" w:cs="Arial"/>
              <w:b/>
              <w:bCs/>
            </w:rPr>
            <w:t>DAF 2025_000569</w:t>
          </w:r>
        </w:p>
      </w:tc>
      <w:tc>
        <w:tcPr>
          <w:tcW w:w="949" w:type="dxa"/>
          <w:shd w:val="clear" w:color="auto" w:fill="BDD6EE"/>
        </w:tcPr>
        <w:p w:rsidR="003A0723" w:rsidRPr="00FB219B" w:rsidRDefault="003A0723" w:rsidP="003A0723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3A0723" w:rsidRPr="00FB219B" w:rsidRDefault="003A0723" w:rsidP="003A0723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3A0723" w:rsidRPr="00FB219B" w:rsidRDefault="003A0723" w:rsidP="003A0723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0001A4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3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3A0723" w:rsidRPr="00FB219B" w:rsidRDefault="003A0723" w:rsidP="003A0723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3A0723" w:rsidRPr="00FB219B" w:rsidRDefault="003A0723" w:rsidP="003A0723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0001A4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3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5F3" w:rsidRDefault="00F815F3">
      <w:r>
        <w:separator/>
      </w:r>
    </w:p>
  </w:footnote>
  <w:footnote w:type="continuationSeparator" w:id="0">
    <w:p w:rsidR="00F815F3" w:rsidRDefault="00F81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01A4"/>
    <w:rsid w:val="0000723E"/>
    <w:rsid w:val="000227D0"/>
    <w:rsid w:val="00036184"/>
    <w:rsid w:val="00050CDC"/>
    <w:rsid w:val="000548AE"/>
    <w:rsid w:val="000625CC"/>
    <w:rsid w:val="00074ADB"/>
    <w:rsid w:val="000803C9"/>
    <w:rsid w:val="00092585"/>
    <w:rsid w:val="000C1BA6"/>
    <w:rsid w:val="000C7EC3"/>
    <w:rsid w:val="000D4E2E"/>
    <w:rsid w:val="000E0EFF"/>
    <w:rsid w:val="000E3A79"/>
    <w:rsid w:val="000E3BA7"/>
    <w:rsid w:val="000E7AB3"/>
    <w:rsid w:val="000F3F78"/>
    <w:rsid w:val="00116586"/>
    <w:rsid w:val="0013398C"/>
    <w:rsid w:val="00137738"/>
    <w:rsid w:val="001431CB"/>
    <w:rsid w:val="001535C7"/>
    <w:rsid w:val="00153BC3"/>
    <w:rsid w:val="00160F93"/>
    <w:rsid w:val="00171BF1"/>
    <w:rsid w:val="0018066E"/>
    <w:rsid w:val="00191902"/>
    <w:rsid w:val="001A1D05"/>
    <w:rsid w:val="001A5A4C"/>
    <w:rsid w:val="001C1FEF"/>
    <w:rsid w:val="001D25B2"/>
    <w:rsid w:val="001D4DC9"/>
    <w:rsid w:val="001D58F2"/>
    <w:rsid w:val="001E05E7"/>
    <w:rsid w:val="001E68EF"/>
    <w:rsid w:val="001F35D5"/>
    <w:rsid w:val="002228BD"/>
    <w:rsid w:val="00224E9C"/>
    <w:rsid w:val="0025478A"/>
    <w:rsid w:val="00261FC1"/>
    <w:rsid w:val="00285507"/>
    <w:rsid w:val="002871EE"/>
    <w:rsid w:val="002A37D3"/>
    <w:rsid w:val="002B0659"/>
    <w:rsid w:val="002B54BB"/>
    <w:rsid w:val="002C1767"/>
    <w:rsid w:val="002D13A0"/>
    <w:rsid w:val="002D5940"/>
    <w:rsid w:val="002E0FD5"/>
    <w:rsid w:val="002F1469"/>
    <w:rsid w:val="00300DA0"/>
    <w:rsid w:val="003024CC"/>
    <w:rsid w:val="00310F9B"/>
    <w:rsid w:val="00312505"/>
    <w:rsid w:val="00331DDB"/>
    <w:rsid w:val="00340F85"/>
    <w:rsid w:val="003A0723"/>
    <w:rsid w:val="003C025D"/>
    <w:rsid w:val="003C4A1B"/>
    <w:rsid w:val="003D7667"/>
    <w:rsid w:val="003F2B90"/>
    <w:rsid w:val="003F3D34"/>
    <w:rsid w:val="00411396"/>
    <w:rsid w:val="004223F2"/>
    <w:rsid w:val="00425B7A"/>
    <w:rsid w:val="00427375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13F06"/>
    <w:rsid w:val="00516C8B"/>
    <w:rsid w:val="005254E3"/>
    <w:rsid w:val="0052750A"/>
    <w:rsid w:val="00532068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6314"/>
    <w:rsid w:val="005C765E"/>
    <w:rsid w:val="005D3750"/>
    <w:rsid w:val="005E6A4C"/>
    <w:rsid w:val="005E7703"/>
    <w:rsid w:val="005F4173"/>
    <w:rsid w:val="005F5ED9"/>
    <w:rsid w:val="006072D1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97EF4"/>
    <w:rsid w:val="006A340F"/>
    <w:rsid w:val="006A5F71"/>
    <w:rsid w:val="006A7983"/>
    <w:rsid w:val="006B4DD2"/>
    <w:rsid w:val="006C6E7F"/>
    <w:rsid w:val="006D42E3"/>
    <w:rsid w:val="006E22A4"/>
    <w:rsid w:val="006E2F47"/>
    <w:rsid w:val="006E6210"/>
    <w:rsid w:val="006F6740"/>
    <w:rsid w:val="007076CC"/>
    <w:rsid w:val="00717070"/>
    <w:rsid w:val="0072440D"/>
    <w:rsid w:val="007314F1"/>
    <w:rsid w:val="00741ECB"/>
    <w:rsid w:val="00744DDB"/>
    <w:rsid w:val="007460C1"/>
    <w:rsid w:val="00755416"/>
    <w:rsid w:val="00764264"/>
    <w:rsid w:val="007663CB"/>
    <w:rsid w:val="00781159"/>
    <w:rsid w:val="00787E55"/>
    <w:rsid w:val="007A7713"/>
    <w:rsid w:val="007B4FB2"/>
    <w:rsid w:val="007C0A0D"/>
    <w:rsid w:val="00806446"/>
    <w:rsid w:val="008119AD"/>
    <w:rsid w:val="00814DBB"/>
    <w:rsid w:val="00815797"/>
    <w:rsid w:val="00826CBB"/>
    <w:rsid w:val="00827FD0"/>
    <w:rsid w:val="00833F59"/>
    <w:rsid w:val="008344E1"/>
    <w:rsid w:val="0085539A"/>
    <w:rsid w:val="00865E97"/>
    <w:rsid w:val="00866311"/>
    <w:rsid w:val="00872C4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4174C"/>
    <w:rsid w:val="009670CE"/>
    <w:rsid w:val="009A04B2"/>
    <w:rsid w:val="009A394A"/>
    <w:rsid w:val="009B07B5"/>
    <w:rsid w:val="009B23A7"/>
    <w:rsid w:val="009D0426"/>
    <w:rsid w:val="009D52FB"/>
    <w:rsid w:val="009D6D88"/>
    <w:rsid w:val="00A02975"/>
    <w:rsid w:val="00A056B1"/>
    <w:rsid w:val="00A05A3B"/>
    <w:rsid w:val="00A600D6"/>
    <w:rsid w:val="00A70756"/>
    <w:rsid w:val="00A83BDF"/>
    <w:rsid w:val="00A840BB"/>
    <w:rsid w:val="00A86C63"/>
    <w:rsid w:val="00A97E02"/>
    <w:rsid w:val="00AA372E"/>
    <w:rsid w:val="00AB1945"/>
    <w:rsid w:val="00AC370C"/>
    <w:rsid w:val="00AE632A"/>
    <w:rsid w:val="00B2286E"/>
    <w:rsid w:val="00B479CC"/>
    <w:rsid w:val="00B661AE"/>
    <w:rsid w:val="00B80B6A"/>
    <w:rsid w:val="00BA10B2"/>
    <w:rsid w:val="00BA3FE2"/>
    <w:rsid w:val="00BA7752"/>
    <w:rsid w:val="00BB7109"/>
    <w:rsid w:val="00BD1236"/>
    <w:rsid w:val="00C00E04"/>
    <w:rsid w:val="00C05C6A"/>
    <w:rsid w:val="00C07A1D"/>
    <w:rsid w:val="00C10C87"/>
    <w:rsid w:val="00C251A7"/>
    <w:rsid w:val="00C279F4"/>
    <w:rsid w:val="00C301F0"/>
    <w:rsid w:val="00C56C9E"/>
    <w:rsid w:val="00C56E90"/>
    <w:rsid w:val="00C61C85"/>
    <w:rsid w:val="00C82B82"/>
    <w:rsid w:val="00C93B91"/>
    <w:rsid w:val="00CB66F6"/>
    <w:rsid w:val="00CC0527"/>
    <w:rsid w:val="00CC29D9"/>
    <w:rsid w:val="00CE32F2"/>
    <w:rsid w:val="00CF00C9"/>
    <w:rsid w:val="00D002AE"/>
    <w:rsid w:val="00D01121"/>
    <w:rsid w:val="00D14D4B"/>
    <w:rsid w:val="00D21AD8"/>
    <w:rsid w:val="00D436D9"/>
    <w:rsid w:val="00D5571A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E7BBB"/>
    <w:rsid w:val="00E10A15"/>
    <w:rsid w:val="00E11AED"/>
    <w:rsid w:val="00E205DA"/>
    <w:rsid w:val="00E46CB1"/>
    <w:rsid w:val="00E50B22"/>
    <w:rsid w:val="00E87A38"/>
    <w:rsid w:val="00EA3323"/>
    <w:rsid w:val="00EC6582"/>
    <w:rsid w:val="00EC7021"/>
    <w:rsid w:val="00ED39F5"/>
    <w:rsid w:val="00EE435B"/>
    <w:rsid w:val="00EE5B56"/>
    <w:rsid w:val="00F12F30"/>
    <w:rsid w:val="00F1353C"/>
    <w:rsid w:val="00F246FB"/>
    <w:rsid w:val="00F33286"/>
    <w:rsid w:val="00F815F3"/>
    <w:rsid w:val="00F95830"/>
    <w:rsid w:val="00F9673C"/>
    <w:rsid w:val="00FB44EA"/>
    <w:rsid w:val="00FB6488"/>
    <w:rsid w:val="00FD11D9"/>
    <w:rsid w:val="00FD2C2C"/>
    <w:rsid w:val="00FD5C88"/>
    <w:rsid w:val="00FD5D85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7278E568-D59F-4ACD-BB67-4752ECBE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qFormat/>
    <w:rsid w:val="00697EF4"/>
    <w:pPr>
      <w:keepNext/>
      <w:tabs>
        <w:tab w:val="num" w:pos="0"/>
      </w:tabs>
      <w:spacing w:before="120" w:after="120"/>
      <w:ind w:left="1152" w:hanging="1152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qFormat/>
    <w:rsid w:val="00697EF4"/>
    <w:pPr>
      <w:keepNext/>
      <w:tabs>
        <w:tab w:val="num" w:pos="0"/>
      </w:tabs>
      <w:ind w:left="1296" w:hanging="1296"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697EF4"/>
    <w:rPr>
      <w:rFonts w:ascii="Arial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697EF4"/>
    <w:rPr>
      <w:b/>
      <w:bCs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etadata-stds.org/Document-library/Draft-standards/6523-Identification-of-Organizations/ICD_lis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hats.defense.gouv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fc-rbt.contact.fct@intradef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4A087-C1D6-42DC-AE87-DEAD24BBA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476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3094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PEZZIN Laetitia MAJ</cp:lastModifiedBy>
  <cp:revision>7</cp:revision>
  <cp:lastPrinted>2016-11-02T14:02:00Z</cp:lastPrinted>
  <dcterms:created xsi:type="dcterms:W3CDTF">2025-05-22T14:10:00Z</dcterms:created>
  <dcterms:modified xsi:type="dcterms:W3CDTF">2025-07-09T09:20:00Z</dcterms:modified>
</cp:coreProperties>
</file>